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bookmarkStart w:id="0" w:name="_GoBack"/>
            <w:bookmarkEnd w:id="0"/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8D6C0C">
      <w:pPr>
        <w:pStyle w:val="Bezodstpw"/>
        <w:tabs>
          <w:tab w:val="left" w:pos="1276"/>
          <w:tab w:val="left" w:pos="1418"/>
          <w:tab w:val="left" w:pos="1843"/>
        </w:tabs>
        <w:spacing w:after="24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5D390650" w:rsidR="006A411C" w:rsidRPr="00584D44" w:rsidRDefault="00AF15C4" w:rsidP="0071166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AF15C4">
        <w:rPr>
          <w:rFonts w:ascii="Arial" w:hAnsi="Arial" w:cs="Arial"/>
          <w:b/>
          <w:bCs/>
          <w:sz w:val="22"/>
          <w:szCs w:val="22"/>
          <w:lang w:val="pl-PL" w:eastAsia="pl-PL"/>
        </w:rPr>
        <w:t>Rozbudowa drogi powiatowej Nr 1 152R klasy „Z” – zbiorczej Borowa – Czermin – Wola Mielecka – Kiełków – Przecław km 22+186,00 ÷ 22+881,04 (ETAP I) w m. Kiełków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554BE" w14:textId="77777777" w:rsidR="00790934" w:rsidRDefault="00790934" w:rsidP="00AC1A4B">
      <w:r>
        <w:separator/>
      </w:r>
    </w:p>
  </w:endnote>
  <w:endnote w:type="continuationSeparator" w:id="0">
    <w:p w14:paraId="3ABC0517" w14:textId="77777777" w:rsidR="00790934" w:rsidRDefault="0079093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F6A4A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F6A4A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0A620D" w14:textId="77777777" w:rsidR="00790934" w:rsidRDefault="00790934" w:rsidP="00AC1A4B">
      <w:r>
        <w:separator/>
      </w:r>
    </w:p>
  </w:footnote>
  <w:footnote w:type="continuationSeparator" w:id="0">
    <w:p w14:paraId="21A46478" w14:textId="77777777" w:rsidR="00790934" w:rsidRDefault="0079093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714CC0EF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F6A4A">
      <w:rPr>
        <w:rFonts w:ascii="Calibri" w:hAnsi="Calibri"/>
        <w:b/>
        <w:bCs/>
        <w:color w:val="4F81BD"/>
        <w:sz w:val="18"/>
        <w:szCs w:val="18"/>
        <w:lang w:val="pl-PL" w:eastAsia="ar-SA"/>
      </w:rPr>
      <w:t>63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AF15C4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5FEF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A3C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97A8A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E44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0AE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534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4621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0CED"/>
    <w:rsid w:val="006915D2"/>
    <w:rsid w:val="0069363E"/>
    <w:rsid w:val="00697750"/>
    <w:rsid w:val="006A0A40"/>
    <w:rsid w:val="006A18FC"/>
    <w:rsid w:val="006A21E6"/>
    <w:rsid w:val="006A411C"/>
    <w:rsid w:val="006B1986"/>
    <w:rsid w:val="006B1B34"/>
    <w:rsid w:val="006B2620"/>
    <w:rsid w:val="006B7025"/>
    <w:rsid w:val="006C53DA"/>
    <w:rsid w:val="006C76A1"/>
    <w:rsid w:val="006D02F1"/>
    <w:rsid w:val="006D0FA9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1166A"/>
    <w:rsid w:val="00720F95"/>
    <w:rsid w:val="00722698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0934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2A4C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FAF"/>
    <w:rsid w:val="008D57D9"/>
    <w:rsid w:val="008D6B8E"/>
    <w:rsid w:val="008D6C0C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2987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53EB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D69F3"/>
    <w:rsid w:val="00AE0A4C"/>
    <w:rsid w:val="00AE6B17"/>
    <w:rsid w:val="00AF15C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6A5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60C5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176D2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6A4A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9ABD4-F82C-4FCF-BD2D-090BA2B65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2021-01-22T11:33:00Z</cp:lastPrinted>
  <dcterms:created xsi:type="dcterms:W3CDTF">2021-02-17T13:12:00Z</dcterms:created>
  <dcterms:modified xsi:type="dcterms:W3CDTF">2022-09-12T10:52:00Z</dcterms:modified>
</cp:coreProperties>
</file>